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114BD68" w:rsidR="00295D0F" w:rsidRDefault="00154D25" w:rsidP="008D6C0C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FD2ED8">
        <w:rPr>
          <w:rFonts w:ascii="Arial" w:hAnsi="Arial" w:cs="Arial"/>
          <w:sz w:val="22"/>
          <w:szCs w:val="22"/>
          <w:lang w:val="pl-PL"/>
        </w:rPr>
        <w:t>2)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D2ED8">
        <w:rPr>
          <w:rFonts w:ascii="Arial" w:hAnsi="Arial" w:cs="Arial"/>
          <w:sz w:val="22"/>
          <w:szCs w:val="22"/>
          <w:lang w:val="pl-PL"/>
        </w:rPr>
        <w:t> </w:t>
      </w:r>
      <w:bookmarkStart w:id="0" w:name="_GoBack"/>
      <w:bookmarkEnd w:id="0"/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704EF507" w:rsidR="006A411C" w:rsidRPr="00584D44" w:rsidRDefault="00645816" w:rsidP="0071166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45816">
        <w:rPr>
          <w:rFonts w:ascii="Arial" w:hAnsi="Arial" w:cs="Arial"/>
          <w:b/>
          <w:bCs/>
          <w:sz w:val="22"/>
          <w:szCs w:val="22"/>
          <w:lang w:val="pl-PL" w:eastAsia="pl-PL"/>
        </w:rPr>
        <w:t>Budowa chodnika w ciągu drogi powiatowej Nr 1 203R - ul. Piłsudskiego  w m. Radomyśl Wielki na długości 0,200 km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DF075" w14:textId="77777777" w:rsidR="008244F6" w:rsidRDefault="008244F6" w:rsidP="00AC1A4B">
      <w:r>
        <w:separator/>
      </w:r>
    </w:p>
  </w:endnote>
  <w:endnote w:type="continuationSeparator" w:id="0">
    <w:p w14:paraId="01DA1B55" w14:textId="77777777" w:rsidR="008244F6" w:rsidRDefault="008244F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7B9BE" w14:textId="77777777" w:rsidR="0071166A" w:rsidRDefault="0071166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D2ED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D2ED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254E2" w14:textId="77777777" w:rsidR="0071166A" w:rsidRDefault="007116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490F1" w14:textId="77777777" w:rsidR="008244F6" w:rsidRDefault="008244F6" w:rsidP="00AC1A4B">
      <w:r>
        <w:separator/>
      </w:r>
    </w:p>
  </w:footnote>
  <w:footnote w:type="continuationSeparator" w:id="0">
    <w:p w14:paraId="0BE43BD5" w14:textId="77777777" w:rsidR="008244F6" w:rsidRDefault="008244F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83E90" w14:textId="77777777" w:rsidR="0071166A" w:rsidRDefault="0071166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75CDB8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9363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45816">
      <w:rPr>
        <w:rFonts w:ascii="Calibri" w:hAnsi="Calibri"/>
        <w:b/>
        <w:bCs/>
        <w:color w:val="4F81BD"/>
        <w:sz w:val="18"/>
        <w:szCs w:val="18"/>
        <w:lang w:val="pl-PL" w:eastAsia="ar-SA"/>
      </w:rPr>
      <w:t>6.2022</w:t>
    </w:r>
  </w:p>
  <w:bookmarkEnd w:id="1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0C1E3" w14:textId="77777777" w:rsidR="0071166A" w:rsidRDefault="007116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45816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363E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0FA9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166A"/>
    <w:rsid w:val="00720F95"/>
    <w:rsid w:val="00722698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4F6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FAF"/>
    <w:rsid w:val="008D57D9"/>
    <w:rsid w:val="008D6B8E"/>
    <w:rsid w:val="008D6C0C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2987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ACF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2ED8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AA823-EF14-41C0-8DA9-8295C97C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2021-01-22T11:33:00Z</cp:lastPrinted>
  <dcterms:created xsi:type="dcterms:W3CDTF">2021-02-17T13:12:00Z</dcterms:created>
  <dcterms:modified xsi:type="dcterms:W3CDTF">2022-06-14T06:51:00Z</dcterms:modified>
</cp:coreProperties>
</file>